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648" w:rsidRDefault="00805648">
      <w:bookmarkStart w:id="0" w:name="_GoBack"/>
      <w:bookmarkEnd w:id="0"/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805648" w:rsidRPr="00152267" w:rsidTr="00942C8A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805648" w:rsidRPr="00152267" w:rsidRDefault="00805648" w:rsidP="00D315A8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br w:type="page"/>
            </w:r>
            <w:r w:rsidR="00015A7A">
              <w:br w:type="page"/>
            </w:r>
            <w:r>
              <w:br w:type="page"/>
            </w:r>
            <w:r w:rsidRPr="00152267">
              <w:rPr>
                <w:rFonts w:ascii="Times New Roman" w:hAnsi="Times New Roman"/>
                <w:b/>
                <w:sz w:val="24"/>
              </w:rPr>
              <w:t xml:space="preserve">Форма 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  <w:r w:rsidR="00D315A8">
              <w:rPr>
                <w:rFonts w:ascii="Times New Roman" w:hAnsi="Times New Roman"/>
                <w:b/>
                <w:sz w:val="24"/>
              </w:rPr>
              <w:t xml:space="preserve"> «</w:t>
            </w:r>
            <w:r w:rsidRPr="003506F1">
              <w:rPr>
                <w:rFonts w:ascii="Times New Roman" w:hAnsi="Times New Roman"/>
                <w:b/>
                <w:bCs/>
                <w:sz w:val="24"/>
              </w:rPr>
              <w:t>Справка об опыте работы в 2014, 2015</w:t>
            </w:r>
            <w:r>
              <w:rPr>
                <w:rFonts w:ascii="Times New Roman" w:hAnsi="Times New Roman"/>
                <w:b/>
                <w:bCs/>
                <w:sz w:val="24"/>
              </w:rPr>
              <w:t>, 2016</w:t>
            </w:r>
            <w:r w:rsidRPr="003506F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Pr="003506F1">
              <w:rPr>
                <w:rFonts w:ascii="Times New Roman" w:hAnsi="Times New Roman"/>
                <w:b/>
                <w:bCs/>
                <w:sz w:val="24"/>
              </w:rPr>
              <w:t>г.г</w:t>
            </w:r>
            <w:proofErr w:type="spellEnd"/>
            <w:r w:rsidRPr="003506F1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  <w:r w:rsidR="00D315A8">
              <w:rPr>
                <w:rFonts w:ascii="Times New Roman" w:hAnsi="Times New Roman"/>
                <w:b/>
                <w:bCs/>
                <w:sz w:val="24"/>
              </w:rPr>
              <w:t>»</w:t>
            </w:r>
          </w:p>
        </w:tc>
      </w:tr>
      <w:tr w:rsidR="00805648" w:rsidRPr="00152267" w:rsidTr="00942C8A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805648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</w:tr>
      <w:tr w:rsidR="00805648" w:rsidRPr="00152267" w:rsidTr="00942C8A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805648" w:rsidRPr="00152267" w:rsidTr="00942C8A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</w:tr>
      <w:tr w:rsidR="00805648" w:rsidRPr="00152267" w:rsidTr="00805648">
        <w:trPr>
          <w:trHeight w:val="511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</w:tr>
      <w:tr w:rsidR="00805648" w:rsidRPr="00152267" w:rsidTr="00942C8A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05648" w:rsidRDefault="00805648" w:rsidP="00805648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805648" w:rsidRDefault="00805648" w:rsidP="00805648"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D315A8" w:rsidRDefault="00D315A8" w:rsidP="00805648">
      <w:pPr>
        <w:jc w:val="right"/>
        <w:rPr>
          <w:rFonts w:ascii="Times New Roman" w:hAnsi="Times New Roman"/>
          <w:b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FB21A7" w:rsidRPr="00152267" w:rsidTr="0025330A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D315A8">
            <w:pPr>
              <w:keepNext/>
              <w:keepLines/>
              <w:widowControl w:val="0"/>
              <w:jc w:val="right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sz w:val="24"/>
              </w:rPr>
              <w:lastRenderedPageBreak/>
              <w:t xml:space="preserve">Форма 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="00D315A8">
              <w:rPr>
                <w:rFonts w:ascii="Times New Roman" w:hAnsi="Times New Roman"/>
                <w:b/>
                <w:sz w:val="24"/>
              </w:rPr>
              <w:t xml:space="preserve"> «</w:t>
            </w: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  <w:r w:rsidR="00D315A8">
              <w:rPr>
                <w:rFonts w:ascii="Times New Roman" w:hAnsi="Times New Roman"/>
                <w:b/>
                <w:bCs/>
                <w:iCs/>
                <w:sz w:val="24"/>
              </w:rPr>
              <w:t>»</w:t>
            </w:r>
          </w:p>
        </w:tc>
      </w:tr>
      <w:tr w:rsidR="00FB21A7" w:rsidRPr="00152267" w:rsidTr="0025330A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FB21A7" w:rsidRPr="00152267" w:rsidTr="0025330A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  <w:p w:rsidR="00015A7A" w:rsidRPr="00152267" w:rsidRDefault="00015A7A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FB21A7" w:rsidRPr="00152267" w:rsidRDefault="00FB21A7" w:rsidP="00FB21A7">
      <w:pPr>
        <w:jc w:val="center"/>
        <w:rPr>
          <w:rFonts w:ascii="Times New Roman" w:hAnsi="Times New Roman"/>
          <w:sz w:val="24"/>
        </w:rPr>
      </w:pPr>
    </w:p>
    <w:p w:rsidR="00FB21A7" w:rsidRPr="0015226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FB21A7" w:rsidRPr="0015226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FB21A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sectPr w:rsidR="00FB21A7" w:rsidSect="00805648"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C8A" w:rsidRDefault="00942C8A" w:rsidP="00FB07D9">
      <w:pPr>
        <w:spacing w:before="0"/>
      </w:pPr>
      <w:r>
        <w:separator/>
      </w:r>
    </w:p>
  </w:endnote>
  <w:endnote w:type="continuationSeparator" w:id="0">
    <w:p w:rsidR="00942C8A" w:rsidRDefault="00942C8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C8A" w:rsidRDefault="00942C8A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C8A" w:rsidRDefault="00942C8A" w:rsidP="00FB07D9">
      <w:pPr>
        <w:spacing w:before="0"/>
      </w:pPr>
      <w:r>
        <w:separator/>
      </w:r>
    </w:p>
  </w:footnote>
  <w:footnote w:type="continuationSeparator" w:id="0">
    <w:p w:rsidR="00942C8A" w:rsidRDefault="00942C8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1624553"/>
    <w:multiLevelType w:val="hybridMultilevel"/>
    <w:tmpl w:val="842E482E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BD08AA"/>
    <w:multiLevelType w:val="hybridMultilevel"/>
    <w:tmpl w:val="AE94E8D4"/>
    <w:lvl w:ilvl="0" w:tplc="2B026D1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>
    <w:nsid w:val="14B472E1"/>
    <w:multiLevelType w:val="hybridMultilevel"/>
    <w:tmpl w:val="BB30B200"/>
    <w:lvl w:ilvl="0" w:tplc="1A56C1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05ABB"/>
    <w:multiLevelType w:val="hybridMultilevel"/>
    <w:tmpl w:val="E77E80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757363E"/>
    <w:multiLevelType w:val="hybridMultilevel"/>
    <w:tmpl w:val="6A42BCF0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994D4D"/>
    <w:multiLevelType w:val="multilevel"/>
    <w:tmpl w:val="6FF803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C03849"/>
    <w:multiLevelType w:val="multilevel"/>
    <w:tmpl w:val="F0AA70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CA57BD"/>
    <w:multiLevelType w:val="multilevel"/>
    <w:tmpl w:val="693A36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4F052FAA"/>
    <w:multiLevelType w:val="hybridMultilevel"/>
    <w:tmpl w:val="0E16D7D2"/>
    <w:lvl w:ilvl="0" w:tplc="299CCB12">
      <w:start w:val="1"/>
      <w:numFmt w:val="decimal"/>
      <w:isLgl/>
      <w:lvlText w:val="6.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55F13DC"/>
    <w:multiLevelType w:val="hybridMultilevel"/>
    <w:tmpl w:val="44086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0"/>
  </w:num>
  <w:num w:numId="4">
    <w:abstractNumId w:val="2"/>
  </w:num>
  <w:num w:numId="5">
    <w:abstractNumId w:val="17"/>
  </w:num>
  <w:num w:numId="6">
    <w:abstractNumId w:val="12"/>
  </w:num>
  <w:num w:numId="7">
    <w:abstractNumId w:val="13"/>
  </w:num>
  <w:num w:numId="8">
    <w:abstractNumId w:val="14"/>
  </w:num>
  <w:num w:numId="9">
    <w:abstractNumId w:val="9"/>
  </w:num>
  <w:num w:numId="10">
    <w:abstractNumId w:val="24"/>
  </w:num>
  <w:num w:numId="11">
    <w:abstractNumId w:val="1"/>
  </w:num>
  <w:num w:numId="12">
    <w:abstractNumId w:val="3"/>
  </w:num>
  <w:num w:numId="13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5"/>
  </w:num>
  <w:num w:numId="16">
    <w:abstractNumId w:val="7"/>
  </w:num>
  <w:num w:numId="17">
    <w:abstractNumId w:val="21"/>
  </w:num>
  <w:num w:numId="18">
    <w:abstractNumId w:val="16"/>
  </w:num>
  <w:num w:numId="19">
    <w:abstractNumId w:val="18"/>
  </w:num>
  <w:num w:numId="20">
    <w:abstractNumId w:val="11"/>
  </w:num>
  <w:num w:numId="21">
    <w:abstractNumId w:val="23"/>
  </w:num>
  <w:num w:numId="22">
    <w:abstractNumId w:val="10"/>
  </w:num>
  <w:num w:numId="23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A7A"/>
    <w:rsid w:val="00015CA1"/>
    <w:rsid w:val="00016D73"/>
    <w:rsid w:val="00017FDB"/>
    <w:rsid w:val="000204B3"/>
    <w:rsid w:val="00020580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0E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A1C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177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725"/>
    <w:rsid w:val="00045C83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57EAC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A52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6D7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1A0A"/>
    <w:rsid w:val="000D20F8"/>
    <w:rsid w:val="000D273D"/>
    <w:rsid w:val="000D282E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6F0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521"/>
    <w:rsid w:val="001149A2"/>
    <w:rsid w:val="00114B6D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A7B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A60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3B1D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C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939"/>
    <w:rsid w:val="00192A7D"/>
    <w:rsid w:val="0019305B"/>
    <w:rsid w:val="0019311A"/>
    <w:rsid w:val="001932DB"/>
    <w:rsid w:val="001934B3"/>
    <w:rsid w:val="00193A23"/>
    <w:rsid w:val="00193BCE"/>
    <w:rsid w:val="00194315"/>
    <w:rsid w:val="00194956"/>
    <w:rsid w:val="0019539B"/>
    <w:rsid w:val="00195980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3B0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0F6A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C4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24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6BC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30A"/>
    <w:rsid w:val="002534F6"/>
    <w:rsid w:val="00253539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4E01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72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B50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66E"/>
    <w:rsid w:val="00301ABC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92C"/>
    <w:rsid w:val="00323BE2"/>
    <w:rsid w:val="003242EA"/>
    <w:rsid w:val="003249E0"/>
    <w:rsid w:val="00324B14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32F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69B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4DD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5D6C"/>
    <w:rsid w:val="00386177"/>
    <w:rsid w:val="00386C51"/>
    <w:rsid w:val="00386EB0"/>
    <w:rsid w:val="00387031"/>
    <w:rsid w:val="00387486"/>
    <w:rsid w:val="00387778"/>
    <w:rsid w:val="00390096"/>
    <w:rsid w:val="00390F1B"/>
    <w:rsid w:val="003913E8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78B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0E8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4A69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DB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1826"/>
    <w:rsid w:val="003F1A12"/>
    <w:rsid w:val="003F1E3D"/>
    <w:rsid w:val="003F2282"/>
    <w:rsid w:val="003F2A0B"/>
    <w:rsid w:val="003F2AC9"/>
    <w:rsid w:val="003F2C38"/>
    <w:rsid w:val="003F362D"/>
    <w:rsid w:val="003F39BA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4A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B0D"/>
    <w:rsid w:val="00472E78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0D7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C70"/>
    <w:rsid w:val="004C6D10"/>
    <w:rsid w:val="004C70B0"/>
    <w:rsid w:val="004C7352"/>
    <w:rsid w:val="004C7787"/>
    <w:rsid w:val="004C7C7D"/>
    <w:rsid w:val="004D0350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6F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4354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25F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A71"/>
    <w:rsid w:val="00560B95"/>
    <w:rsid w:val="005620FE"/>
    <w:rsid w:val="005634B7"/>
    <w:rsid w:val="00563961"/>
    <w:rsid w:val="0056399F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C2B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981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90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38"/>
    <w:rsid w:val="005B3A70"/>
    <w:rsid w:val="005B3C90"/>
    <w:rsid w:val="005B4C2D"/>
    <w:rsid w:val="005B4D4C"/>
    <w:rsid w:val="005B4D94"/>
    <w:rsid w:val="005B4FE0"/>
    <w:rsid w:val="005B50E9"/>
    <w:rsid w:val="005B57C5"/>
    <w:rsid w:val="005B5B90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CD8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2953"/>
    <w:rsid w:val="005F2B17"/>
    <w:rsid w:val="005F3235"/>
    <w:rsid w:val="005F3ED9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10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B50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617C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9DD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1F57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9D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0D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147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2F2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3B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50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3E7A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3C8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1E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AA6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303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2A4E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00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6BF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48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4AF"/>
    <w:rsid w:val="00844B9E"/>
    <w:rsid w:val="00844C8F"/>
    <w:rsid w:val="00844CB0"/>
    <w:rsid w:val="00844F01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57CC9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1A0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85A"/>
    <w:rsid w:val="00876C95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6C6"/>
    <w:rsid w:val="0088678C"/>
    <w:rsid w:val="0089033E"/>
    <w:rsid w:val="00890533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34F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1B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C8A"/>
    <w:rsid w:val="00942E5E"/>
    <w:rsid w:val="009430B6"/>
    <w:rsid w:val="009432DF"/>
    <w:rsid w:val="009433A5"/>
    <w:rsid w:val="0094353A"/>
    <w:rsid w:val="009437BC"/>
    <w:rsid w:val="00943C04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7AF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4BA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5EF4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BB"/>
    <w:rsid w:val="009A1039"/>
    <w:rsid w:val="009A132A"/>
    <w:rsid w:val="009A25A2"/>
    <w:rsid w:val="009A296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8F2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0E3A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769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4AFC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7E0"/>
    <w:rsid w:val="00A52827"/>
    <w:rsid w:val="00A52E25"/>
    <w:rsid w:val="00A5321A"/>
    <w:rsid w:val="00A53538"/>
    <w:rsid w:val="00A54190"/>
    <w:rsid w:val="00A54201"/>
    <w:rsid w:val="00A54AD5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44B"/>
    <w:rsid w:val="00A607BB"/>
    <w:rsid w:val="00A60CB5"/>
    <w:rsid w:val="00A60CF1"/>
    <w:rsid w:val="00A61580"/>
    <w:rsid w:val="00A619C6"/>
    <w:rsid w:val="00A61DB5"/>
    <w:rsid w:val="00A61E3A"/>
    <w:rsid w:val="00A6241F"/>
    <w:rsid w:val="00A62F47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4608"/>
    <w:rsid w:val="00AB50F4"/>
    <w:rsid w:val="00AB6250"/>
    <w:rsid w:val="00AB63CD"/>
    <w:rsid w:val="00AB6425"/>
    <w:rsid w:val="00AB6715"/>
    <w:rsid w:val="00AB69D3"/>
    <w:rsid w:val="00AB70FE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E7B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88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9E1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ED0"/>
    <w:rsid w:val="00B07F97"/>
    <w:rsid w:val="00B1021A"/>
    <w:rsid w:val="00B109F1"/>
    <w:rsid w:val="00B10CC3"/>
    <w:rsid w:val="00B10D0D"/>
    <w:rsid w:val="00B10F37"/>
    <w:rsid w:val="00B110B1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18B"/>
    <w:rsid w:val="00B263CF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4CE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3A3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2B38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0E1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4CDB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406"/>
    <w:rsid w:val="00BA2B15"/>
    <w:rsid w:val="00BA2BFB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FED"/>
    <w:rsid w:val="00BB718D"/>
    <w:rsid w:val="00BB71F9"/>
    <w:rsid w:val="00BB725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3E66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72C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7BF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2236"/>
    <w:rsid w:val="00C72530"/>
    <w:rsid w:val="00C726D3"/>
    <w:rsid w:val="00C727AB"/>
    <w:rsid w:val="00C72C9F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775"/>
    <w:rsid w:val="00CA28F1"/>
    <w:rsid w:val="00CA3007"/>
    <w:rsid w:val="00CA303E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2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40B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220"/>
    <w:rsid w:val="00D315A8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5DF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23F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73F"/>
    <w:rsid w:val="00D63F06"/>
    <w:rsid w:val="00D63FCD"/>
    <w:rsid w:val="00D6472E"/>
    <w:rsid w:val="00D65244"/>
    <w:rsid w:val="00D65255"/>
    <w:rsid w:val="00D65531"/>
    <w:rsid w:val="00D65B72"/>
    <w:rsid w:val="00D660F9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3B76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DAC"/>
    <w:rsid w:val="00DB0F6E"/>
    <w:rsid w:val="00DB145D"/>
    <w:rsid w:val="00DB1ED6"/>
    <w:rsid w:val="00DB1FDE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1E03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4A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665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BEA"/>
    <w:rsid w:val="00E04C07"/>
    <w:rsid w:val="00E054F9"/>
    <w:rsid w:val="00E05EEC"/>
    <w:rsid w:val="00E0657B"/>
    <w:rsid w:val="00E06617"/>
    <w:rsid w:val="00E07284"/>
    <w:rsid w:val="00E07440"/>
    <w:rsid w:val="00E0771D"/>
    <w:rsid w:val="00E07A9E"/>
    <w:rsid w:val="00E07DC3"/>
    <w:rsid w:val="00E10EE9"/>
    <w:rsid w:val="00E1187C"/>
    <w:rsid w:val="00E135EB"/>
    <w:rsid w:val="00E13A23"/>
    <w:rsid w:val="00E14050"/>
    <w:rsid w:val="00E14490"/>
    <w:rsid w:val="00E1484A"/>
    <w:rsid w:val="00E14B02"/>
    <w:rsid w:val="00E14D08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4D09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390"/>
    <w:rsid w:val="00E81D90"/>
    <w:rsid w:val="00E81F94"/>
    <w:rsid w:val="00E82676"/>
    <w:rsid w:val="00E828A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6C03"/>
    <w:rsid w:val="00EA7602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2D9"/>
    <w:rsid w:val="00EC646A"/>
    <w:rsid w:val="00EC64BA"/>
    <w:rsid w:val="00EC6B05"/>
    <w:rsid w:val="00EC6CCB"/>
    <w:rsid w:val="00EC6E8F"/>
    <w:rsid w:val="00EC77E0"/>
    <w:rsid w:val="00EC7964"/>
    <w:rsid w:val="00ED110C"/>
    <w:rsid w:val="00ED1655"/>
    <w:rsid w:val="00ED174A"/>
    <w:rsid w:val="00ED1C04"/>
    <w:rsid w:val="00ED1EF7"/>
    <w:rsid w:val="00ED237F"/>
    <w:rsid w:val="00ED24C9"/>
    <w:rsid w:val="00ED25EC"/>
    <w:rsid w:val="00ED29F3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AD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68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2F9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4B78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5E5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13E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5EC6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6ED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596"/>
    <w:rsid w:val="00FA3F7B"/>
    <w:rsid w:val="00FA4313"/>
    <w:rsid w:val="00FA44DB"/>
    <w:rsid w:val="00FA4608"/>
    <w:rsid w:val="00FA5269"/>
    <w:rsid w:val="00FA5648"/>
    <w:rsid w:val="00FA61C0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21A7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5C95"/>
    <w:rsid w:val="00FD6EA0"/>
    <w:rsid w:val="00FD72B5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52B"/>
    <w:rsid w:val="00FE7674"/>
    <w:rsid w:val="00FE781F"/>
    <w:rsid w:val="00FF052E"/>
    <w:rsid w:val="00FF057F"/>
    <w:rsid w:val="00FF07D4"/>
    <w:rsid w:val="00FF0D2B"/>
    <w:rsid w:val="00FF22E9"/>
    <w:rsid w:val="00FF23CF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DCD80-DCBD-42A6-8C19-7502F521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customStyle="1" w:styleId="aff6">
    <w:name w:val="Заголовок сообщения (текст)"/>
    <w:rsid w:val="00671F57"/>
    <w:rPr>
      <w:rFonts w:ascii="Arial Black" w:hAnsi="Arial Black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88A1A-EB95-48B7-951B-75C88BD2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ZaprudnovIS</cp:lastModifiedBy>
  <cp:revision>2</cp:revision>
  <cp:lastPrinted>2018-01-17T07:49:00Z</cp:lastPrinted>
  <dcterms:created xsi:type="dcterms:W3CDTF">2018-04-26T16:43:00Z</dcterms:created>
  <dcterms:modified xsi:type="dcterms:W3CDTF">2018-04-26T16:43:00Z</dcterms:modified>
</cp:coreProperties>
</file>